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D9" w:rsidRPr="00497636" w:rsidRDefault="00497636" w:rsidP="00497636">
      <w:pPr>
        <w:tabs>
          <w:tab w:val="left" w:pos="5720"/>
        </w:tabs>
        <w:jc w:val="center"/>
        <w:rPr>
          <w:rFonts w:asciiTheme="minorHAnsi" w:hAnsiTheme="minorHAnsi" w:cstheme="minorHAnsi"/>
          <w:b/>
        </w:rPr>
      </w:pPr>
      <w:r w:rsidRPr="00497636">
        <w:rPr>
          <w:rFonts w:asciiTheme="minorHAnsi" w:hAnsiTheme="minorHAnsi" w:cstheme="minorHAnsi"/>
          <w:b/>
        </w:rPr>
        <w:t xml:space="preserve">T03D02 - </w:t>
      </w:r>
      <w:r w:rsidR="00900CD9" w:rsidRPr="00497636">
        <w:rPr>
          <w:rFonts w:asciiTheme="minorHAnsi" w:hAnsiTheme="minorHAnsi" w:cstheme="minorHAnsi"/>
          <w:b/>
        </w:rPr>
        <w:t>Quantum Numbers</w:t>
      </w:r>
    </w:p>
    <w:p w:rsidR="00900CD9" w:rsidRPr="00497636" w:rsidRDefault="00900CD9">
      <w:pPr>
        <w:tabs>
          <w:tab w:val="left" w:pos="5720"/>
        </w:tabs>
        <w:rPr>
          <w:rFonts w:asciiTheme="minorHAnsi" w:hAnsiTheme="minorHAnsi" w:cstheme="minorHAnsi"/>
        </w:rPr>
      </w:pPr>
    </w:p>
    <w:p w:rsidR="00900CD9" w:rsidRPr="00497636" w:rsidRDefault="00497636" w:rsidP="00497636">
      <w:pPr>
        <w:tabs>
          <w:tab w:val="left" w:pos="5720"/>
        </w:tabs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 ____________________________</w:t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1.</w:t>
      </w:r>
      <w:r w:rsidRPr="00497636">
        <w:rPr>
          <w:rFonts w:asciiTheme="minorHAnsi" w:hAnsiTheme="minorHAnsi" w:cstheme="minorHAnsi"/>
        </w:rPr>
        <w:tab/>
        <w:t xml:space="preserve">Give a </w:t>
      </w:r>
      <w:r w:rsidRPr="00497636">
        <w:rPr>
          <w:rFonts w:asciiTheme="minorHAnsi" w:hAnsiTheme="minorHAnsi" w:cstheme="minorHAnsi"/>
          <w:u w:val="single"/>
        </w:rPr>
        <w:t>set</w:t>
      </w:r>
      <w:r w:rsidRPr="00497636">
        <w:rPr>
          <w:rFonts w:asciiTheme="minorHAnsi" w:hAnsiTheme="minorHAnsi" w:cstheme="minorHAnsi"/>
        </w:rPr>
        <w:t xml:space="preserve"> of quantum numbers for each of the following:</w:t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ab/>
        <w:t xml:space="preserve">a.  the last electron added to F (Z= 9)  </w:t>
      </w:r>
      <w:r w:rsidRPr="00497636">
        <w:rPr>
          <w:rFonts w:asciiTheme="minorHAnsi" w:hAnsiTheme="minorHAnsi" w:cstheme="minorHAnsi"/>
        </w:rPr>
        <w:tab/>
        <w:t>............................................</w:t>
      </w:r>
    </w:p>
    <w:p w:rsidR="00900CD9" w:rsidRPr="00497636" w:rsidRDefault="00497636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*1 Q #</w:t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Default="00900CD9" w:rsidP="00497636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ab/>
        <w:t>b.  all the “p” electrons in  N (Z=7)</w:t>
      </w:r>
      <w:r w:rsidRPr="00497636">
        <w:rPr>
          <w:rFonts w:asciiTheme="minorHAnsi" w:hAnsiTheme="minorHAnsi" w:cstheme="minorHAnsi"/>
        </w:rPr>
        <w:tab/>
        <w:t>............................................</w:t>
      </w:r>
    </w:p>
    <w:p w:rsidR="00497636" w:rsidRPr="00497636" w:rsidRDefault="00497636" w:rsidP="00497636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*3 Q #’s</w:t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ab/>
        <w:t>c.  the first “d” electron in Cu (Z=29)</w:t>
      </w:r>
      <w:r w:rsidRPr="00497636">
        <w:rPr>
          <w:rFonts w:asciiTheme="minorHAnsi" w:hAnsiTheme="minorHAnsi" w:cstheme="minorHAnsi"/>
        </w:rPr>
        <w:tab/>
        <w:t>............................................</w:t>
      </w:r>
    </w:p>
    <w:p w:rsidR="00900CD9" w:rsidRPr="00497636" w:rsidRDefault="00497636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*1 Q #</w:t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ab/>
        <w:t>d.  all the “d” electrons in  V (Z= 23)</w:t>
      </w:r>
      <w:r w:rsidRPr="00497636">
        <w:rPr>
          <w:rFonts w:asciiTheme="minorHAnsi" w:hAnsiTheme="minorHAnsi" w:cstheme="minorHAnsi"/>
        </w:rPr>
        <w:tab/>
        <w:t>............................................</w:t>
      </w:r>
    </w:p>
    <w:p w:rsidR="00900CD9" w:rsidRPr="00497636" w:rsidRDefault="00497636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*3 Q #’s</w:t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ab/>
        <w:t>e.  all the “s” electrons in K  (Z= 19)</w:t>
      </w:r>
      <w:r w:rsidRPr="00497636">
        <w:rPr>
          <w:rFonts w:asciiTheme="minorHAnsi" w:hAnsiTheme="minorHAnsi" w:cstheme="minorHAnsi"/>
        </w:rPr>
        <w:tab/>
        <w:t>............................................</w:t>
      </w:r>
    </w:p>
    <w:p w:rsidR="00900CD9" w:rsidRPr="00497636" w:rsidRDefault="00497636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*7 Q #’s</w:t>
      </w:r>
    </w:p>
    <w:p w:rsidR="00900CD9" w:rsidRPr="00497636" w:rsidRDefault="00900CD9">
      <w:pPr>
        <w:tabs>
          <w:tab w:val="left" w:pos="280"/>
          <w:tab w:val="left" w:pos="720"/>
          <w:tab w:val="left" w:pos="2200"/>
          <w:tab w:val="left" w:pos="614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280"/>
          <w:tab w:val="left" w:pos="720"/>
          <w:tab w:val="left" w:pos="2200"/>
          <w:tab w:val="left" w:pos="614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280"/>
          <w:tab w:val="left" w:pos="720"/>
          <w:tab w:val="left" w:pos="2200"/>
          <w:tab w:val="left" w:pos="6140"/>
        </w:tabs>
        <w:jc w:val="center"/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2.</w:t>
      </w:r>
      <w:r w:rsidRPr="00497636">
        <w:rPr>
          <w:rFonts w:asciiTheme="minorHAnsi" w:hAnsiTheme="minorHAnsi" w:cstheme="minorHAnsi"/>
        </w:rPr>
        <w:tab/>
        <w:t>Which type of electron orbital (s,p,d,f) is designated: (1 point each)</w:t>
      </w:r>
    </w:p>
    <w:p w:rsidR="00900CD9" w:rsidRPr="00497636" w:rsidRDefault="00900CD9">
      <w:pPr>
        <w:tabs>
          <w:tab w:val="left" w:pos="320"/>
          <w:tab w:val="left" w:pos="614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  <w:lang w:val="es-VE"/>
        </w:rPr>
      </w:pP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  <w:lang w:val="es-VE"/>
        </w:rPr>
        <w:t>a.   n = 2 ,</w:t>
      </w:r>
      <w:r w:rsidRPr="00497636">
        <w:rPr>
          <w:rFonts w:asciiTheme="minorHAnsi" w:hAnsiTheme="minorHAnsi" w:cstheme="minorHAnsi"/>
          <w:i/>
          <w:lang w:val="es-VE"/>
        </w:rPr>
        <w:t xml:space="preserve"> </w:t>
      </w:r>
      <w:r w:rsidRPr="00497636">
        <w:rPr>
          <w:rFonts w:asciiTheme="minorHAnsi" w:hAnsiTheme="minorHAnsi" w:cstheme="minorHAnsi"/>
          <w:lang w:val="es-VE"/>
        </w:rPr>
        <w:t>l = 1 , m</w:t>
      </w:r>
      <w:r w:rsidRPr="00497636">
        <w:rPr>
          <w:rFonts w:asciiTheme="minorHAnsi" w:hAnsiTheme="minorHAnsi" w:cstheme="minorHAnsi"/>
          <w:vertAlign w:val="subscript"/>
          <w:lang w:val="es-VE"/>
        </w:rPr>
        <w:t>l</w:t>
      </w:r>
      <w:r w:rsidRPr="00497636">
        <w:rPr>
          <w:rFonts w:asciiTheme="minorHAnsi" w:hAnsiTheme="minorHAnsi" w:cstheme="minorHAnsi"/>
          <w:lang w:val="es-VE"/>
        </w:rPr>
        <w:t xml:space="preserve"> = 1</w:t>
      </w:r>
      <w:r w:rsidRPr="00497636">
        <w:rPr>
          <w:rFonts w:asciiTheme="minorHAnsi" w:hAnsiTheme="minorHAnsi" w:cstheme="minorHAnsi"/>
          <w:lang w:val="es-VE"/>
        </w:rPr>
        <w:tab/>
        <w:t>....................</w:t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  <w:lang w:val="es-VE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  <w:lang w:val="es-VE"/>
        </w:rPr>
      </w:pPr>
      <w:r w:rsidRPr="00497636">
        <w:rPr>
          <w:rFonts w:asciiTheme="minorHAnsi" w:hAnsiTheme="minorHAnsi" w:cstheme="minorHAnsi"/>
          <w:lang w:val="es-VE"/>
        </w:rPr>
        <w:tab/>
        <w:t>b.   n =  4 , l = 3 , m</w:t>
      </w:r>
      <w:r w:rsidRPr="00497636">
        <w:rPr>
          <w:rFonts w:asciiTheme="minorHAnsi" w:hAnsiTheme="minorHAnsi" w:cstheme="minorHAnsi"/>
          <w:vertAlign w:val="subscript"/>
          <w:lang w:val="es-VE"/>
        </w:rPr>
        <w:t>l</w:t>
      </w:r>
      <w:r w:rsidRPr="00497636">
        <w:rPr>
          <w:rFonts w:asciiTheme="minorHAnsi" w:hAnsiTheme="minorHAnsi" w:cstheme="minorHAnsi"/>
          <w:lang w:val="es-VE"/>
        </w:rPr>
        <w:t xml:space="preserve"> = 0</w:t>
      </w:r>
      <w:r w:rsidRPr="00497636">
        <w:rPr>
          <w:rFonts w:asciiTheme="minorHAnsi" w:hAnsiTheme="minorHAnsi" w:cstheme="minorHAnsi"/>
          <w:lang w:val="es-VE"/>
        </w:rPr>
        <w:tab/>
        <w:t>....................</w:t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  <w:lang w:val="es-VE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  <w:lang w:val="es-VE"/>
        </w:rPr>
      </w:pPr>
      <w:r w:rsidRPr="00497636">
        <w:rPr>
          <w:rFonts w:asciiTheme="minorHAnsi" w:hAnsiTheme="minorHAnsi" w:cstheme="minorHAnsi"/>
          <w:lang w:val="es-VE"/>
        </w:rPr>
        <w:tab/>
        <w:t>c.   n = 1 , l = 0 , m</w:t>
      </w:r>
      <w:r w:rsidRPr="00497636">
        <w:rPr>
          <w:rFonts w:asciiTheme="minorHAnsi" w:hAnsiTheme="minorHAnsi" w:cstheme="minorHAnsi"/>
          <w:vertAlign w:val="subscript"/>
          <w:lang w:val="es-VE"/>
        </w:rPr>
        <w:t>l</w:t>
      </w:r>
      <w:r w:rsidRPr="00497636">
        <w:rPr>
          <w:rFonts w:asciiTheme="minorHAnsi" w:hAnsiTheme="minorHAnsi" w:cstheme="minorHAnsi"/>
          <w:lang w:val="es-VE"/>
        </w:rPr>
        <w:t xml:space="preserve"> = 0</w:t>
      </w:r>
      <w:r w:rsidRPr="00497636">
        <w:rPr>
          <w:rFonts w:asciiTheme="minorHAnsi" w:hAnsiTheme="minorHAnsi" w:cstheme="minorHAnsi"/>
          <w:lang w:val="es-VE"/>
        </w:rPr>
        <w:tab/>
        <w:t>....................</w:t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  <w:lang w:val="es-VE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  <w:lang w:val="es-VE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3.</w:t>
      </w:r>
      <w:r w:rsidRPr="00497636">
        <w:rPr>
          <w:rFonts w:asciiTheme="minorHAnsi" w:hAnsiTheme="minorHAnsi" w:cstheme="minorHAnsi"/>
        </w:rPr>
        <w:tab/>
        <w:t xml:space="preserve">The “distinguishing” electron (last electron) of an element has the quantum </w:t>
      </w: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ab/>
        <w:t>numbers (2 points each).  Name the element that is listed?</w:t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280"/>
          <w:tab w:val="left" w:pos="1060"/>
          <w:tab w:val="left" w:pos="4360"/>
          <w:tab w:val="left" w:pos="614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ab/>
        <w:t>a.</w:t>
      </w:r>
      <w:r w:rsidRPr="00497636">
        <w:rPr>
          <w:rFonts w:asciiTheme="minorHAnsi" w:hAnsiTheme="minorHAnsi" w:cstheme="minorHAnsi"/>
        </w:rPr>
        <w:tab/>
      </w:r>
      <w:r w:rsidR="00497636">
        <w:rPr>
          <w:rFonts w:asciiTheme="minorHAnsi" w:hAnsiTheme="minorHAnsi" w:cstheme="minorHAnsi"/>
        </w:rPr>
        <w:t>(</w:t>
      </w:r>
      <w:r w:rsidRPr="00497636">
        <w:rPr>
          <w:rFonts w:asciiTheme="minorHAnsi" w:hAnsiTheme="minorHAnsi" w:cstheme="minorHAnsi"/>
        </w:rPr>
        <w:t xml:space="preserve"> 4, 1 , 0, +1/2</w:t>
      </w:r>
      <w:r w:rsidR="00497636">
        <w:rPr>
          <w:rFonts w:asciiTheme="minorHAnsi" w:hAnsiTheme="minorHAnsi" w:cstheme="minorHAnsi"/>
        </w:rPr>
        <w:t>)</w:t>
      </w:r>
      <w:r w:rsidRPr="00497636">
        <w:rPr>
          <w:rFonts w:asciiTheme="minorHAnsi" w:hAnsiTheme="minorHAnsi" w:cstheme="minorHAnsi"/>
        </w:rPr>
        <w:tab/>
        <w:t>.............................</w:t>
      </w:r>
    </w:p>
    <w:p w:rsidR="00900CD9" w:rsidRPr="00497636" w:rsidRDefault="00900CD9">
      <w:pPr>
        <w:tabs>
          <w:tab w:val="left" w:pos="280"/>
          <w:tab w:val="left" w:pos="1060"/>
          <w:tab w:val="left" w:pos="4360"/>
          <w:tab w:val="left" w:pos="614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280"/>
          <w:tab w:val="left" w:pos="1060"/>
          <w:tab w:val="left" w:pos="4360"/>
          <w:tab w:val="left" w:pos="614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ab/>
        <w:t>b.</w:t>
      </w:r>
      <w:r w:rsidRPr="00497636">
        <w:rPr>
          <w:rFonts w:asciiTheme="minorHAnsi" w:hAnsiTheme="minorHAnsi" w:cstheme="minorHAnsi"/>
        </w:rPr>
        <w:tab/>
      </w:r>
      <w:r w:rsidR="00497636">
        <w:rPr>
          <w:rFonts w:asciiTheme="minorHAnsi" w:hAnsiTheme="minorHAnsi" w:cstheme="minorHAnsi"/>
        </w:rPr>
        <w:t>(</w:t>
      </w:r>
      <w:r w:rsidRPr="00497636">
        <w:rPr>
          <w:rFonts w:asciiTheme="minorHAnsi" w:hAnsiTheme="minorHAnsi" w:cstheme="minorHAnsi"/>
        </w:rPr>
        <w:t>3, 2, 2, -1/2</w:t>
      </w:r>
      <w:r w:rsidR="00497636">
        <w:rPr>
          <w:rFonts w:asciiTheme="minorHAnsi" w:hAnsiTheme="minorHAnsi" w:cstheme="minorHAnsi"/>
        </w:rPr>
        <w:t>)</w:t>
      </w:r>
      <w:r w:rsidRPr="00497636">
        <w:rPr>
          <w:rFonts w:asciiTheme="minorHAnsi" w:hAnsiTheme="minorHAnsi" w:cstheme="minorHAnsi"/>
        </w:rPr>
        <w:tab/>
        <w:t>.............................</w:t>
      </w:r>
    </w:p>
    <w:p w:rsidR="00900CD9" w:rsidRPr="00497636" w:rsidRDefault="00900CD9">
      <w:pPr>
        <w:tabs>
          <w:tab w:val="left" w:pos="280"/>
          <w:tab w:val="left" w:pos="1060"/>
          <w:tab w:val="left" w:pos="4360"/>
          <w:tab w:val="left" w:pos="614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280"/>
          <w:tab w:val="left" w:pos="1060"/>
          <w:tab w:val="left" w:pos="4360"/>
          <w:tab w:val="left" w:pos="614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ab/>
        <w:t>c.</w:t>
      </w:r>
      <w:r w:rsidRPr="00497636">
        <w:rPr>
          <w:rFonts w:asciiTheme="minorHAnsi" w:hAnsiTheme="minorHAnsi" w:cstheme="minorHAnsi"/>
        </w:rPr>
        <w:tab/>
      </w:r>
      <w:r w:rsidR="00497636">
        <w:rPr>
          <w:rFonts w:asciiTheme="minorHAnsi" w:hAnsiTheme="minorHAnsi" w:cstheme="minorHAnsi"/>
        </w:rPr>
        <w:t>(</w:t>
      </w:r>
      <w:r w:rsidRPr="00497636">
        <w:rPr>
          <w:rFonts w:asciiTheme="minorHAnsi" w:hAnsiTheme="minorHAnsi" w:cstheme="minorHAnsi"/>
        </w:rPr>
        <w:t>2, 1, 1 ,+1/2</w:t>
      </w:r>
      <w:r w:rsidR="00497636">
        <w:rPr>
          <w:rFonts w:asciiTheme="minorHAnsi" w:hAnsiTheme="minorHAnsi" w:cstheme="minorHAnsi"/>
        </w:rPr>
        <w:t>)</w:t>
      </w:r>
      <w:r w:rsidRPr="00497636">
        <w:rPr>
          <w:rFonts w:asciiTheme="minorHAnsi" w:hAnsiTheme="minorHAnsi" w:cstheme="minorHAnsi"/>
        </w:rPr>
        <w:tab/>
        <w:t>.............................</w:t>
      </w:r>
    </w:p>
    <w:p w:rsidR="00900CD9" w:rsidRPr="00497636" w:rsidRDefault="00900CD9">
      <w:pPr>
        <w:tabs>
          <w:tab w:val="left" w:pos="280"/>
          <w:tab w:val="left" w:pos="1060"/>
          <w:tab w:val="left" w:pos="4360"/>
          <w:tab w:val="left" w:pos="614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280"/>
          <w:tab w:val="left" w:pos="1060"/>
          <w:tab w:val="left" w:pos="4360"/>
          <w:tab w:val="left" w:pos="614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ab/>
        <w:t>d.</w:t>
      </w:r>
      <w:r w:rsidRPr="00497636">
        <w:rPr>
          <w:rFonts w:asciiTheme="minorHAnsi" w:hAnsiTheme="minorHAnsi" w:cstheme="minorHAnsi"/>
        </w:rPr>
        <w:tab/>
      </w:r>
      <w:r w:rsidR="00497636">
        <w:rPr>
          <w:rFonts w:asciiTheme="minorHAnsi" w:hAnsiTheme="minorHAnsi" w:cstheme="minorHAnsi"/>
        </w:rPr>
        <w:t>(</w:t>
      </w:r>
      <w:r w:rsidRPr="00497636">
        <w:rPr>
          <w:rFonts w:asciiTheme="minorHAnsi" w:hAnsiTheme="minorHAnsi" w:cstheme="minorHAnsi"/>
        </w:rPr>
        <w:t>5, 2, -2, +1/2</w:t>
      </w:r>
      <w:r w:rsidR="00497636">
        <w:rPr>
          <w:rFonts w:asciiTheme="minorHAnsi" w:hAnsiTheme="minorHAnsi" w:cstheme="minorHAnsi"/>
        </w:rPr>
        <w:t>)</w:t>
      </w:r>
      <w:r w:rsidRPr="00497636">
        <w:rPr>
          <w:rFonts w:asciiTheme="minorHAnsi" w:hAnsiTheme="minorHAnsi" w:cstheme="minorHAnsi"/>
        </w:rPr>
        <w:tab/>
        <w:t>.............................</w:t>
      </w:r>
    </w:p>
    <w:p w:rsidR="00900CD9" w:rsidRPr="00497636" w:rsidRDefault="00900CD9">
      <w:pPr>
        <w:tabs>
          <w:tab w:val="left" w:pos="280"/>
          <w:tab w:val="left" w:pos="1060"/>
          <w:tab w:val="left" w:pos="4360"/>
          <w:tab w:val="left" w:pos="614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280"/>
          <w:tab w:val="left" w:pos="1060"/>
          <w:tab w:val="left" w:pos="4360"/>
          <w:tab w:val="left" w:pos="614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280"/>
          <w:tab w:val="left" w:pos="1060"/>
          <w:tab w:val="left" w:pos="4360"/>
          <w:tab w:val="left" w:pos="6140"/>
        </w:tabs>
        <w:rPr>
          <w:rFonts w:asciiTheme="minorHAnsi" w:hAnsiTheme="minorHAnsi" w:cstheme="minorHAnsi"/>
        </w:rPr>
      </w:pPr>
    </w:p>
    <w:p w:rsid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4.</w:t>
      </w:r>
      <w:r w:rsidRPr="00497636">
        <w:rPr>
          <w:rFonts w:asciiTheme="minorHAnsi" w:hAnsiTheme="minorHAnsi" w:cstheme="minorHAnsi"/>
        </w:rPr>
        <w:tab/>
        <w:t>Give a set of quantum numbers for ALL the electrons in sulfur (Z=16)</w:t>
      </w:r>
      <w:r w:rsidR="00497636">
        <w:rPr>
          <w:rFonts w:asciiTheme="minorHAnsi" w:hAnsiTheme="minorHAnsi" w:cstheme="minorHAnsi"/>
        </w:rPr>
        <w:t xml:space="preserve"> </w:t>
      </w:r>
    </w:p>
    <w:p w:rsidR="00900CD9" w:rsidRPr="00497636" w:rsidRDefault="00497636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*Total of 16 Q #’s</w:t>
      </w:r>
      <w:r w:rsidR="00900CD9" w:rsidRPr="00497636">
        <w:rPr>
          <w:rFonts w:asciiTheme="minorHAnsi" w:hAnsiTheme="minorHAnsi" w:cstheme="minorHAnsi"/>
        </w:rPr>
        <w:tab/>
      </w:r>
      <w:r w:rsidR="00900CD9" w:rsidRPr="00497636">
        <w:rPr>
          <w:rFonts w:asciiTheme="minorHAnsi" w:hAnsiTheme="minorHAnsi" w:cstheme="minorHAnsi"/>
        </w:rPr>
        <w:tab/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cr/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40"/>
          <w:tab w:val="left" w:pos="5780"/>
        </w:tabs>
        <w:ind w:left="540" w:hanging="540"/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lastRenderedPageBreak/>
        <w:t>5.</w:t>
      </w:r>
      <w:r w:rsidRPr="00497636">
        <w:rPr>
          <w:rFonts w:asciiTheme="minorHAnsi" w:hAnsiTheme="minorHAnsi" w:cstheme="minorHAnsi"/>
        </w:rPr>
        <w:tab/>
        <w:t>Give a set of quantum numbers to describe the LAST electron (sometimes called the distinguishing electron) in each of the following</w:t>
      </w:r>
      <w:r w:rsidR="00497636">
        <w:rPr>
          <w:rFonts w:asciiTheme="minorHAnsi" w:hAnsiTheme="minorHAnsi" w:cstheme="minorHAnsi"/>
        </w:rPr>
        <w:t xml:space="preserve"> – assume all are neutral species</w:t>
      </w:r>
      <w:r w:rsidRPr="00497636">
        <w:rPr>
          <w:rFonts w:asciiTheme="minorHAnsi" w:hAnsiTheme="minorHAnsi" w:cstheme="minorHAnsi"/>
        </w:rPr>
        <w:t xml:space="preserve">: </w:t>
      </w:r>
    </w:p>
    <w:p w:rsidR="00900CD9" w:rsidRPr="00497636" w:rsidRDefault="00900CD9">
      <w:pPr>
        <w:tabs>
          <w:tab w:val="left" w:pos="56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5780"/>
        </w:tabs>
        <w:ind w:left="560"/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a.</w:t>
      </w:r>
      <w:r w:rsidRPr="00497636">
        <w:rPr>
          <w:rFonts w:asciiTheme="minorHAnsi" w:hAnsiTheme="minorHAnsi" w:cstheme="minorHAnsi"/>
        </w:rPr>
        <w:tab/>
        <w:t>neon</w:t>
      </w:r>
      <w:r w:rsidRPr="00497636">
        <w:rPr>
          <w:rFonts w:asciiTheme="minorHAnsi" w:hAnsiTheme="minorHAnsi" w:cstheme="minorHAnsi"/>
        </w:rPr>
        <w:tab/>
        <w:t>…………………….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5780"/>
        </w:tabs>
        <w:ind w:left="560"/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5780"/>
        </w:tabs>
        <w:ind w:left="560"/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b.</w:t>
      </w:r>
      <w:r w:rsidRPr="00497636">
        <w:rPr>
          <w:rFonts w:asciiTheme="minorHAnsi" w:hAnsiTheme="minorHAnsi" w:cstheme="minorHAnsi"/>
        </w:rPr>
        <w:tab/>
        <w:t>phosphorus</w:t>
      </w:r>
      <w:r w:rsidRPr="00497636">
        <w:rPr>
          <w:rFonts w:asciiTheme="minorHAnsi" w:hAnsiTheme="minorHAnsi" w:cstheme="minorHAnsi"/>
        </w:rPr>
        <w:tab/>
        <w:t>…………………….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5780"/>
        </w:tabs>
        <w:ind w:left="560"/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5780"/>
        </w:tabs>
        <w:ind w:left="560"/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c.</w:t>
      </w:r>
      <w:r w:rsidRPr="00497636">
        <w:rPr>
          <w:rFonts w:asciiTheme="minorHAnsi" w:hAnsiTheme="minorHAnsi" w:cstheme="minorHAnsi"/>
        </w:rPr>
        <w:tab/>
        <w:t>tungsten</w:t>
      </w:r>
      <w:r w:rsidRPr="00497636">
        <w:rPr>
          <w:rFonts w:asciiTheme="minorHAnsi" w:hAnsiTheme="minorHAnsi" w:cstheme="minorHAnsi"/>
        </w:rPr>
        <w:tab/>
        <w:t>…………………….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5780"/>
        </w:tabs>
        <w:ind w:left="560"/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5780"/>
        </w:tabs>
        <w:ind w:left="560"/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d.</w:t>
      </w:r>
      <w:r w:rsidRPr="00497636">
        <w:rPr>
          <w:rFonts w:asciiTheme="minorHAnsi" w:hAnsiTheme="minorHAnsi" w:cstheme="minorHAnsi"/>
        </w:rPr>
        <w:tab/>
        <w:t>xenon</w:t>
      </w:r>
      <w:r w:rsidRPr="00497636">
        <w:rPr>
          <w:rFonts w:asciiTheme="minorHAnsi" w:hAnsiTheme="minorHAnsi" w:cstheme="minorHAnsi"/>
        </w:rPr>
        <w:tab/>
        <w:t>…………………….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540" w:hanging="540"/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6.</w:t>
      </w:r>
      <w:r w:rsidRPr="00497636">
        <w:rPr>
          <w:rFonts w:asciiTheme="minorHAnsi" w:hAnsiTheme="minorHAnsi" w:cstheme="minorHAnsi"/>
        </w:rPr>
        <w:tab/>
        <w:t>What is the maximum number of electrons that can be identified with each of the following sets of quantum numbers? [none or 0 is a possible answer]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560"/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a.</w:t>
      </w:r>
      <w:r w:rsidRPr="00497636">
        <w:rPr>
          <w:rFonts w:asciiTheme="minorHAnsi" w:hAnsiTheme="minorHAnsi" w:cstheme="minorHAnsi"/>
        </w:rPr>
        <w:tab/>
        <w:t>n = 2 and l = 1</w:t>
      </w: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ab/>
        <w:t>……………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560"/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560"/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b.</w:t>
      </w:r>
      <w:r w:rsidRPr="00497636">
        <w:rPr>
          <w:rFonts w:asciiTheme="minorHAnsi" w:hAnsiTheme="minorHAnsi" w:cstheme="minorHAnsi"/>
        </w:rPr>
        <w:tab/>
        <w:t>n = 5</w:t>
      </w: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ab/>
        <w:t>……………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560"/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560"/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c.</w:t>
      </w:r>
      <w:r w:rsidRPr="00497636">
        <w:rPr>
          <w:rFonts w:asciiTheme="minorHAnsi" w:hAnsiTheme="minorHAnsi" w:cstheme="minorHAnsi"/>
        </w:rPr>
        <w:tab/>
        <w:t>n = 4 and l = 4</w:t>
      </w: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ab/>
        <w:t>…………….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560"/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560"/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d.</w:t>
      </w:r>
      <w:r w:rsidRPr="00497636">
        <w:rPr>
          <w:rFonts w:asciiTheme="minorHAnsi" w:hAnsiTheme="minorHAnsi" w:cstheme="minorHAnsi"/>
        </w:rPr>
        <w:tab/>
        <w:t>n = 3, l = 1 and m</w:t>
      </w:r>
      <w:r w:rsidRPr="00497636">
        <w:rPr>
          <w:rFonts w:asciiTheme="minorHAnsi" w:hAnsiTheme="minorHAnsi" w:cstheme="minorHAnsi"/>
          <w:vertAlign w:val="subscript"/>
        </w:rPr>
        <w:t xml:space="preserve">l </w:t>
      </w:r>
      <w:r w:rsidRPr="00497636">
        <w:rPr>
          <w:rFonts w:asciiTheme="minorHAnsi" w:hAnsiTheme="minorHAnsi" w:cstheme="minorHAnsi"/>
        </w:rPr>
        <w:t>= -1</w:t>
      </w:r>
      <w:r w:rsidRPr="00497636">
        <w:rPr>
          <w:rFonts w:asciiTheme="minorHAnsi" w:hAnsiTheme="minorHAnsi" w:cstheme="minorHAnsi"/>
        </w:rPr>
        <w:tab/>
      </w:r>
      <w:r w:rsid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>,,,,,,,,,,,,,,,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560"/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560"/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e.</w:t>
      </w:r>
      <w:r w:rsidRPr="00497636">
        <w:rPr>
          <w:rFonts w:asciiTheme="minorHAnsi" w:hAnsiTheme="minorHAnsi" w:cstheme="minorHAnsi"/>
        </w:rPr>
        <w:tab/>
        <w:t>n = 4 and l = 2</w:t>
      </w: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ab/>
        <w:t>…………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560"/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560"/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f.</w:t>
      </w:r>
      <w:r w:rsidRPr="00497636">
        <w:rPr>
          <w:rFonts w:asciiTheme="minorHAnsi" w:hAnsiTheme="minorHAnsi" w:cstheme="minorHAnsi"/>
        </w:rPr>
        <w:tab/>
        <w:t>n = 3, l = 0, and m</w:t>
      </w:r>
      <w:r w:rsidRPr="00497636">
        <w:rPr>
          <w:rFonts w:asciiTheme="minorHAnsi" w:hAnsiTheme="minorHAnsi" w:cstheme="minorHAnsi"/>
          <w:vertAlign w:val="subscript"/>
        </w:rPr>
        <w:t xml:space="preserve">l </w:t>
      </w:r>
      <w:r w:rsidRPr="00497636">
        <w:rPr>
          <w:rFonts w:asciiTheme="minorHAnsi" w:hAnsiTheme="minorHAnsi" w:cstheme="minorHAnsi"/>
        </w:rPr>
        <w:t>= +1</w:t>
      </w:r>
      <w:r w:rsidRPr="00497636">
        <w:rPr>
          <w:rFonts w:asciiTheme="minorHAnsi" w:hAnsiTheme="minorHAnsi" w:cstheme="minorHAnsi"/>
        </w:rPr>
        <w:tab/>
        <w:t>…………..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4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7.</w:t>
      </w:r>
      <w:r w:rsidRPr="00497636">
        <w:rPr>
          <w:rFonts w:asciiTheme="minorHAnsi" w:hAnsiTheme="minorHAnsi" w:cstheme="minorHAnsi"/>
        </w:rPr>
        <w:tab/>
        <w:t>What is the: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numPr>
          <w:ilvl w:val="0"/>
          <w:numId w:val="2"/>
        </w:numPr>
        <w:tabs>
          <w:tab w:val="left" w:pos="560"/>
          <w:tab w:val="left" w:pos="1080"/>
          <w:tab w:val="left" w:pos="2880"/>
          <w:tab w:val="left" w:pos="3780"/>
          <w:tab w:val="left" w:pos="639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Minimum n value when l = 3?</w:t>
      </w: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ab/>
        <w:t>……………..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numPr>
          <w:ilvl w:val="0"/>
          <w:numId w:val="2"/>
        </w:num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Letter (s,p,d or f) used to designate sublevel with l = 2</w:t>
      </w: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ab/>
        <w:t>…………….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numPr>
          <w:ilvl w:val="0"/>
          <w:numId w:val="2"/>
        </w:numPr>
        <w:tabs>
          <w:tab w:val="left" w:pos="560"/>
          <w:tab w:val="left" w:pos="1080"/>
          <w:tab w:val="left" w:pos="2880"/>
          <w:tab w:val="left" w:pos="3780"/>
          <w:tab w:val="left" w:pos="64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Number of orbitals in a sublevel with l = 4</w:t>
      </w:r>
      <w:r w:rsidRPr="00497636">
        <w:rPr>
          <w:rFonts w:asciiTheme="minorHAnsi" w:hAnsiTheme="minorHAnsi" w:cstheme="minorHAnsi"/>
        </w:rPr>
        <w:tab/>
        <w:t>……………..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  <w:tab w:val="left" w:pos="639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numPr>
          <w:ilvl w:val="0"/>
          <w:numId w:val="2"/>
        </w:numPr>
        <w:tabs>
          <w:tab w:val="left" w:pos="560"/>
          <w:tab w:val="left" w:pos="1080"/>
          <w:tab w:val="left" w:pos="2880"/>
          <w:tab w:val="left" w:pos="3780"/>
          <w:tab w:val="left" w:pos="5780"/>
          <w:tab w:val="left" w:pos="639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Number of different sublevels with n = 4</w:t>
      </w: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ab/>
        <w:t>……………..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numPr>
          <w:ilvl w:val="0"/>
          <w:numId w:val="1"/>
        </w:numPr>
        <w:tabs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 xml:space="preserve">Assign a set of 4 quantum numbers to describe 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numPr>
          <w:ilvl w:val="0"/>
          <w:numId w:val="3"/>
        </w:numPr>
        <w:tabs>
          <w:tab w:val="left" w:pos="56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  <w:b/>
        </w:rPr>
        <w:t>each</w:t>
      </w:r>
      <w:r w:rsidRPr="00497636">
        <w:rPr>
          <w:rFonts w:asciiTheme="minorHAnsi" w:hAnsiTheme="minorHAnsi" w:cstheme="minorHAnsi"/>
        </w:rPr>
        <w:t xml:space="preserve"> of the 5s electron(s) in antimony (Sb)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numPr>
          <w:ilvl w:val="0"/>
          <w:numId w:val="3"/>
        </w:numPr>
        <w:tabs>
          <w:tab w:val="left" w:pos="56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  <w:b/>
        </w:rPr>
        <w:t xml:space="preserve">all </w:t>
      </w:r>
      <w:r w:rsidRPr="00497636">
        <w:rPr>
          <w:rFonts w:asciiTheme="minorHAnsi" w:hAnsiTheme="minorHAnsi" w:cstheme="minorHAnsi"/>
        </w:rPr>
        <w:t>the d electron(s) in rhodium (Rh)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497636" w:rsidRPr="00497636" w:rsidRDefault="00497636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numPr>
          <w:ilvl w:val="0"/>
          <w:numId w:val="3"/>
        </w:numPr>
        <w:tabs>
          <w:tab w:val="left" w:pos="56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  <w:b/>
        </w:rPr>
        <w:t>all</w:t>
      </w:r>
      <w:r w:rsidRPr="00497636">
        <w:rPr>
          <w:rFonts w:asciiTheme="minorHAnsi" w:hAnsiTheme="minorHAnsi" w:cstheme="minorHAnsi"/>
        </w:rPr>
        <w:t xml:space="preserve"> the p electron(s) in chlorine (Cl)</w:t>
      </w: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497636" w:rsidRDefault="00497636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497636" w:rsidRPr="00497636" w:rsidRDefault="00497636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</w:p>
    <w:p w:rsidR="00900CD9" w:rsidRPr="00497636" w:rsidRDefault="00900CD9">
      <w:pPr>
        <w:numPr>
          <w:ilvl w:val="0"/>
          <w:numId w:val="1"/>
        </w:numPr>
        <w:tabs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 xml:space="preserve">For how many electrons in silver (Ag) does </w:t>
      </w:r>
    </w:p>
    <w:p w:rsidR="00900CD9" w:rsidRDefault="00900CD9" w:rsidP="00497636">
      <w:pPr>
        <w:numPr>
          <w:ilvl w:val="0"/>
          <w:numId w:val="4"/>
        </w:num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>n=5, l = 1 , m</w:t>
      </w:r>
      <w:r w:rsidRPr="00497636">
        <w:rPr>
          <w:rFonts w:asciiTheme="minorHAnsi" w:hAnsiTheme="minorHAnsi" w:cstheme="minorHAnsi"/>
          <w:vertAlign w:val="subscript"/>
        </w:rPr>
        <w:t xml:space="preserve">l </w:t>
      </w:r>
      <w:r w:rsidRPr="00497636">
        <w:rPr>
          <w:rFonts w:asciiTheme="minorHAnsi" w:hAnsiTheme="minorHAnsi" w:cstheme="minorHAnsi"/>
        </w:rPr>
        <w:t>= 0, m</w:t>
      </w:r>
      <w:r w:rsidRPr="00497636">
        <w:rPr>
          <w:rFonts w:asciiTheme="minorHAnsi" w:hAnsiTheme="minorHAnsi" w:cstheme="minorHAnsi"/>
          <w:vertAlign w:val="subscript"/>
        </w:rPr>
        <w:t>s</w:t>
      </w:r>
      <w:r w:rsidRPr="00497636">
        <w:rPr>
          <w:rFonts w:asciiTheme="minorHAnsi" w:hAnsiTheme="minorHAnsi" w:cstheme="minorHAnsi"/>
        </w:rPr>
        <w:t xml:space="preserve"> = +1/2 </w:t>
      </w:r>
      <w:r w:rsidRPr="00497636">
        <w:rPr>
          <w:rFonts w:asciiTheme="minorHAnsi" w:hAnsiTheme="minorHAnsi" w:cstheme="minorHAnsi"/>
        </w:rPr>
        <w:tab/>
        <w:t>…………………</w:t>
      </w:r>
    </w:p>
    <w:p w:rsidR="00497636" w:rsidRPr="00497636" w:rsidRDefault="00497636" w:rsidP="00497636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ind w:left="1080"/>
        <w:rPr>
          <w:rFonts w:asciiTheme="minorHAnsi" w:hAnsiTheme="minorHAnsi" w:cstheme="minorHAnsi"/>
        </w:rPr>
      </w:pPr>
    </w:p>
    <w:p w:rsidR="00900CD9" w:rsidRDefault="00900CD9">
      <w:pPr>
        <w:numPr>
          <w:ilvl w:val="0"/>
          <w:numId w:val="4"/>
        </w:numPr>
        <w:tabs>
          <w:tab w:val="left" w:pos="56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 xml:space="preserve">n = 4, l = 1 </w:t>
      </w: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ab/>
        <w:t>…………………</w:t>
      </w:r>
    </w:p>
    <w:p w:rsidR="00497636" w:rsidRPr="00497636" w:rsidRDefault="00497636" w:rsidP="00497636">
      <w:pPr>
        <w:tabs>
          <w:tab w:val="left" w:pos="560"/>
          <w:tab w:val="left" w:pos="2880"/>
          <w:tab w:val="left" w:pos="3780"/>
          <w:tab w:val="left" w:pos="5780"/>
        </w:tabs>
        <w:ind w:left="1080"/>
        <w:rPr>
          <w:rFonts w:asciiTheme="minorHAnsi" w:hAnsiTheme="minorHAnsi" w:cstheme="minorHAnsi"/>
        </w:rPr>
      </w:pPr>
    </w:p>
    <w:p w:rsidR="00900CD9" w:rsidRPr="00497636" w:rsidRDefault="00900CD9">
      <w:pPr>
        <w:tabs>
          <w:tab w:val="left" w:pos="560"/>
          <w:tab w:val="left" w:pos="1080"/>
          <w:tab w:val="left" w:pos="2880"/>
          <w:tab w:val="left" w:pos="3780"/>
          <w:tab w:val="left" w:pos="5780"/>
        </w:tabs>
        <w:rPr>
          <w:rFonts w:asciiTheme="minorHAnsi" w:hAnsiTheme="minorHAnsi" w:cstheme="minorHAnsi"/>
        </w:rPr>
      </w:pPr>
      <w:r w:rsidRPr="00497636">
        <w:rPr>
          <w:rFonts w:asciiTheme="minorHAnsi" w:hAnsiTheme="minorHAnsi" w:cstheme="minorHAnsi"/>
        </w:rPr>
        <w:tab/>
        <w:t>c.</w:t>
      </w:r>
      <w:r w:rsidRPr="00497636">
        <w:rPr>
          <w:rFonts w:asciiTheme="minorHAnsi" w:hAnsiTheme="minorHAnsi" w:cstheme="minorHAnsi"/>
        </w:rPr>
        <w:tab/>
        <w:t>n = 3, l=2, m</w:t>
      </w:r>
      <w:r w:rsidRPr="00497636">
        <w:rPr>
          <w:rFonts w:asciiTheme="minorHAnsi" w:hAnsiTheme="minorHAnsi" w:cstheme="minorHAnsi"/>
          <w:vertAlign w:val="subscript"/>
        </w:rPr>
        <w:t xml:space="preserve">l </w:t>
      </w:r>
      <w:r w:rsidRPr="00497636">
        <w:rPr>
          <w:rFonts w:asciiTheme="minorHAnsi" w:hAnsiTheme="minorHAnsi" w:cstheme="minorHAnsi"/>
        </w:rPr>
        <w:t xml:space="preserve">= 1 </w:t>
      </w:r>
      <w:r w:rsidRPr="00497636">
        <w:rPr>
          <w:rFonts w:asciiTheme="minorHAnsi" w:hAnsiTheme="minorHAnsi" w:cstheme="minorHAnsi"/>
        </w:rPr>
        <w:tab/>
      </w:r>
      <w:r w:rsidRPr="00497636">
        <w:rPr>
          <w:rFonts w:asciiTheme="minorHAnsi" w:hAnsiTheme="minorHAnsi" w:cstheme="minorHAnsi"/>
        </w:rPr>
        <w:tab/>
        <w:t>…………………</w:t>
      </w:r>
    </w:p>
    <w:sectPr w:rsidR="00900CD9" w:rsidRPr="00497636" w:rsidSect="00497636">
      <w:headerReference w:type="default" r:id="rId7"/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C90" w:rsidRDefault="00654C90" w:rsidP="00497636">
      <w:r>
        <w:separator/>
      </w:r>
    </w:p>
  </w:endnote>
  <w:endnote w:type="continuationSeparator" w:id="1">
    <w:p w:rsidR="00654C90" w:rsidRDefault="00654C90" w:rsidP="00497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C90" w:rsidRDefault="00654C90" w:rsidP="00497636">
      <w:r>
        <w:separator/>
      </w:r>
    </w:p>
  </w:footnote>
  <w:footnote w:type="continuationSeparator" w:id="1">
    <w:p w:rsidR="00654C90" w:rsidRDefault="00654C90" w:rsidP="004976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636" w:rsidRPr="00497636" w:rsidRDefault="00497636">
    <w:pPr>
      <w:pStyle w:val="Head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IB Chemistry</w:t>
    </w:r>
    <w:r w:rsidRPr="00497636">
      <w:rPr>
        <w:rFonts w:asciiTheme="minorHAnsi" w:hAnsiTheme="minorHAnsi" w:cstheme="minorHAnsi"/>
      </w:rPr>
      <w:ptab w:relativeTo="margin" w:alignment="center" w:leader="none"/>
    </w:r>
    <w:r>
      <w:rPr>
        <w:rFonts w:asciiTheme="minorHAnsi" w:hAnsiTheme="minorHAnsi" w:cstheme="minorHAnsi"/>
      </w:rPr>
      <w:t>Brakke</w:t>
    </w:r>
    <w:r w:rsidRPr="00497636">
      <w:rPr>
        <w:rFonts w:asciiTheme="minorHAnsi" w:hAnsiTheme="minorHAnsi" w:cstheme="minorHAnsi"/>
      </w:rPr>
      <w:ptab w:relativeTo="margin" w:alignment="right" w:leader="none"/>
    </w:r>
    <w:r>
      <w:rPr>
        <w:rFonts w:asciiTheme="minorHAnsi" w:hAnsiTheme="minorHAnsi" w:cstheme="minorHAnsi"/>
      </w:rPr>
      <w:t>ECA – Topic 02/03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8"/>
      <w:numFmt w:val="decimal"/>
      <w:lvlText w:val="%1."/>
      <w:lvlJc w:val="left"/>
      <w:pPr>
        <w:tabs>
          <w:tab w:val="num" w:pos="560"/>
        </w:tabs>
        <w:ind w:left="560" w:hanging="560"/>
      </w:pPr>
      <w:rPr>
        <w:rFonts w:hint="default"/>
      </w:rPr>
    </w:lvl>
  </w:abstractNum>
  <w:abstractNum w:abstractNumId="1">
    <w:nsid w:val="00000002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</w:abstractNum>
  <w:abstractNum w:abstractNumId="2">
    <w:nsid w:val="00000003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520"/>
      </w:pPr>
      <w:rPr>
        <w:rFonts w:hint="default"/>
      </w:rPr>
    </w:lvl>
  </w:abstractNum>
  <w:abstractNum w:abstractNumId="3">
    <w:nsid w:val="00000004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4CE2"/>
    <w:rsid w:val="00325B37"/>
    <w:rsid w:val="00497636"/>
    <w:rsid w:val="00530E76"/>
    <w:rsid w:val="00654C90"/>
    <w:rsid w:val="006F4CE2"/>
    <w:rsid w:val="008846A5"/>
    <w:rsid w:val="0090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5B37"/>
    <w:rPr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976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97636"/>
    <w:rPr>
      <w:lang w:val="en-GB" w:eastAsia="ja-JP"/>
    </w:rPr>
  </w:style>
  <w:style w:type="paragraph" w:styleId="Footer">
    <w:name w:val="footer"/>
    <w:basedOn w:val="Normal"/>
    <w:link w:val="FooterChar"/>
    <w:rsid w:val="004976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97636"/>
    <w:rPr>
      <w:lang w:val="en-GB" w:eastAsia="ja-JP"/>
    </w:rPr>
  </w:style>
  <w:style w:type="paragraph" w:styleId="BalloonText">
    <w:name w:val="Balloon Text"/>
    <w:basedOn w:val="Normal"/>
    <w:link w:val="BalloonTextChar"/>
    <w:rsid w:val="004976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7636"/>
    <w:rPr>
      <w:rFonts w:ascii="Tahoma" w:hAnsi="Tahoma" w:cs="Tahoma"/>
      <w:sz w:val="16"/>
      <w:szCs w:val="16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Towson High School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H. Olsen, Jr.</dc:creator>
  <cp:keywords/>
  <cp:lastModifiedBy>ECATECH</cp:lastModifiedBy>
  <cp:revision>2</cp:revision>
  <cp:lastPrinted>2009-03-01T21:20:00Z</cp:lastPrinted>
  <dcterms:created xsi:type="dcterms:W3CDTF">2010-10-06T13:40:00Z</dcterms:created>
  <dcterms:modified xsi:type="dcterms:W3CDTF">2010-10-06T13:40:00Z</dcterms:modified>
</cp:coreProperties>
</file>